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63D24FEA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1650C111" w14:textId="77777777" w:rsidR="00D125EA" w:rsidRDefault="00D125EA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6BCA141B" w14:textId="2CAB0D89" w:rsidR="006A0A40" w:rsidRPr="00D125EA" w:rsidRDefault="00D125EA" w:rsidP="00D125EA">
      <w:pPr>
        <w:jc w:val="center"/>
        <w:rPr>
          <w:rFonts w:ascii="Arial" w:eastAsia="Arial" w:hAnsi="Arial" w:cs="Arial"/>
          <w:b/>
          <w:bCs/>
          <w:sz w:val="22"/>
          <w:szCs w:val="22"/>
          <w:lang w:val="pl-PL" w:eastAsia="zh-CN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mostu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potoku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Rów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 m.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Zarównie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nr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1 134R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Padew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Narodowa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Zarównie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Piechoty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Babule</w:t>
      </w:r>
      <w:proofErr w:type="spellEnd"/>
      <w:r>
        <w:rPr>
          <w:rFonts w:ascii="Arial" w:hAnsi="Arial" w:cs="Arial"/>
          <w:b/>
          <w:bCs/>
          <w:sz w:val="22"/>
          <w:szCs w:val="22"/>
        </w:rPr>
        <w:t>, km 5+539</w:t>
      </w:r>
      <w:r w:rsidR="00E61D18">
        <w:rPr>
          <w:rFonts w:ascii="Arial" w:hAnsi="Arial" w:cs="Arial"/>
          <w:b/>
          <w:bCs/>
          <w:sz w:val="22"/>
          <w:szCs w:val="22"/>
        </w:rPr>
        <w:t>;</w:t>
      </w:r>
      <w:bookmarkStart w:id="0" w:name="_GoBack"/>
      <w:bookmarkEnd w:id="0"/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66AF8022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0D3BDE" w14:textId="77777777" w:rsidR="00F73E79" w:rsidRDefault="00F73E79" w:rsidP="00AC1A4B">
      <w:r>
        <w:separator/>
      </w:r>
    </w:p>
  </w:endnote>
  <w:endnote w:type="continuationSeparator" w:id="0">
    <w:p w14:paraId="525E1C11" w14:textId="77777777" w:rsidR="00F73E79" w:rsidRDefault="00F73E7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E61D18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E61D18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78991B" w14:textId="77777777" w:rsidR="00F73E79" w:rsidRDefault="00F73E79" w:rsidP="00AC1A4B">
      <w:r>
        <w:separator/>
      </w:r>
    </w:p>
  </w:footnote>
  <w:footnote w:type="continuationSeparator" w:id="0">
    <w:p w14:paraId="1D139421" w14:textId="77777777" w:rsidR="00F73E79" w:rsidRDefault="00F73E7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12978FE4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B9182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E61D18">
      <w:rPr>
        <w:rFonts w:ascii="Calibri" w:hAnsi="Calibri"/>
        <w:b/>
        <w:bCs/>
        <w:color w:val="4F81BD"/>
        <w:sz w:val="18"/>
        <w:szCs w:val="18"/>
        <w:lang w:val="pl-PL" w:eastAsia="ar-SA"/>
      </w:rPr>
      <w:t>54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0E5F67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6278B0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E5F67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57EFB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56A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6BC4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1343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1E2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0D24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78B0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182C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25EA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5B21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18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0C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3E79"/>
    <w:rsid w:val="00F776C0"/>
    <w:rsid w:val="00F84E28"/>
    <w:rsid w:val="00F87359"/>
    <w:rsid w:val="00F87512"/>
    <w:rsid w:val="00F8758E"/>
    <w:rsid w:val="00F90F36"/>
    <w:rsid w:val="00F9137D"/>
    <w:rsid w:val="00F926AF"/>
    <w:rsid w:val="00F9364A"/>
    <w:rsid w:val="00F94645"/>
    <w:rsid w:val="00F96317"/>
    <w:rsid w:val="00FA043F"/>
    <w:rsid w:val="00FA1149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FEB6E-0739-4E63-B9BE-5D18F6F94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15</cp:revision>
  <cp:lastPrinted>2021-01-22T11:31:00Z</cp:lastPrinted>
  <dcterms:created xsi:type="dcterms:W3CDTF">2021-02-17T13:08:00Z</dcterms:created>
  <dcterms:modified xsi:type="dcterms:W3CDTF">2022-07-18T09:50:00Z</dcterms:modified>
</cp:coreProperties>
</file>